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95"/>
        <w:ind w:left="100" w:right="-41"/>
      </w:pP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Sistema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de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Contabilidad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Integrada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Gubernamental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</w:r>
    </w:p>
    <w:p>
      <w:pPr>
        <w:rPr>
          <w:sz w:val="11"/>
          <w:szCs w:val="11"/>
        </w:rPr>
        <w:jc w:val="left"/>
        <w:spacing w:before="2" w:lineRule="exact" w:line="100"/>
      </w:pPr>
      <w:r>
        <w:br w:type="column"/>
      </w: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lineRule="exact" w:line="200"/>
        <w:ind w:right="-47"/>
      </w:pP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17"/>
          <w:szCs w:val="17"/>
        </w:rPr>
        <w:t>FECHA: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17"/>
          <w:szCs w:val="17"/>
        </w:rPr>
        <w:t>    </w:t>
      </w:r>
      <w:r>
        <w:rPr>
          <w:rFonts w:cs="Times New Roman" w:hAnsi="Times New Roman" w:eastAsia="Times New Roman" w:ascii="Times New Roman"/>
          <w:b/>
          <w:spacing w:val="28"/>
          <w:w w:val="100"/>
          <w:position w:val="-1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2/02/2026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    </w:t>
      </w:r>
      <w:r>
        <w:rPr>
          <w:rFonts w:cs="Times New Roman" w:hAnsi="Times New Roman" w:eastAsia="Times New Roman" w:ascii="Times New Roman"/>
          <w:spacing w:val="42"/>
          <w:w w:val="100"/>
          <w:position w:val="-1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17"/>
          <w:szCs w:val="17"/>
        </w:rPr>
        <w:t>HORA: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17"/>
          <w:szCs w:val="17"/>
        </w:rPr>
        <w:t>     </w:t>
      </w:r>
      <w:r>
        <w:rPr>
          <w:rFonts w:cs="Times New Roman" w:hAnsi="Times New Roman" w:eastAsia="Times New Roman" w:ascii="Times New Roman"/>
          <w:b/>
          <w:spacing w:val="27"/>
          <w:w w:val="100"/>
          <w:position w:val="-1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spacing w:val="-7"/>
          <w:w w:val="100"/>
          <w:position w:val="-1"/>
          <w:sz w:val="18"/>
          <w:szCs w:val="18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18"/>
          <w:szCs w:val="18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:48:40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br w:type="column"/>
      </w: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ind w:right="-41"/>
      </w:pPr>
      <w:r>
        <w:rPr>
          <w:rFonts w:cs="Times New Roman" w:hAnsi="Times New Roman" w:eastAsia="Times New Roman" w:ascii="Times New Roman"/>
          <w:b/>
          <w:spacing w:val="-10"/>
          <w:w w:val="100"/>
          <w:sz w:val="14"/>
          <w:szCs w:val="14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AGINA</w:t>
      </w:r>
      <w:r>
        <w:rPr>
          <w:rFonts w:cs="Times New Roman" w:hAnsi="Times New Roman" w:eastAsia="Times New Roman" w:ascii="Times New Roman"/>
          <w:b/>
          <w:spacing w:val="-8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N</w:t>
      </w:r>
      <w:r>
        <w:rPr>
          <w:rFonts w:cs="Times New Roman" w:hAnsi="Times New Roman" w:eastAsia="Times New Roman" w:ascii="Times New Roman"/>
          <w:b/>
          <w:spacing w:val="1"/>
          <w:w w:val="100"/>
          <w:sz w:val="14"/>
          <w:szCs w:val="14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91"/>
        <w:sectPr>
          <w:type w:val="continuous"/>
          <w:pgSz w:w="12240" w:h="15840"/>
          <w:pgMar w:top="280" w:bottom="280" w:left="260" w:right="260"/>
          <w:cols w:num="4" w:equalWidth="off">
            <w:col w:w="3195" w:space="1783"/>
            <w:col w:w="3378" w:space="1104"/>
            <w:col w:w="783" w:space="321"/>
            <w:col w:w="1156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     </w:t>
      </w:r>
      <w:r>
        <w:rPr>
          <w:rFonts w:cs="Times New Roman" w:hAnsi="Times New Roman" w:eastAsia="Times New Roman" w:ascii="Times New Roman"/>
          <w:spacing w:val="2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2"/>
          <w:sz w:val="14"/>
          <w:szCs w:val="14"/>
        </w:rPr>
        <w:t>DE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2"/>
          <w:sz w:val="14"/>
          <w:szCs w:val="14"/>
        </w:rPr>
        <w:t>    </w:t>
      </w:r>
      <w:r>
        <w:rPr>
          <w:rFonts w:cs="Times New Roman" w:hAnsi="Times New Roman" w:eastAsia="Times New Roman" w:ascii="Times New Roman"/>
          <w:b/>
          <w:spacing w:val="13"/>
          <w:w w:val="100"/>
          <w:position w:val="-2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4"/>
          <w:szCs w:val="14"/>
        </w:rPr>
        <w:t>1</w:t>
      </w:r>
    </w:p>
    <w:p>
      <w:pPr>
        <w:rPr>
          <w:sz w:val="15"/>
          <w:szCs w:val="15"/>
        </w:rPr>
        <w:jc w:val="left"/>
        <w:spacing w:before="8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lineRule="exact" w:line="200"/>
        <w:ind w:left="2164"/>
      </w:pPr>
      <w:r>
        <w:pict>
          <v:group style="position:absolute;margin-left:24pt;margin-top:30pt;width:569.95pt;height:19.45pt;mso-position-horizontal-relative:page;mso-position-vertical-relative:page;z-index:-177" coordorigin="480,600" coordsize="11399,389">
            <v:group style="position:absolute;left:490;top:610;width:11379;height:369" coordorigin="490,610" coordsize="11379,369">
              <v:shape style="position:absolute;left:490;top:610;width:11379;height:369" coordorigin="490,610" coordsize="11379,369" path="m655,610l640,611,617,614,558,642,514,690,492,752,490,775,490,814,501,873,536,928,589,965,655,979,11704,979,11763,968,11818,933,11855,880,11869,814,11869,775,11858,716,11823,661,11770,624,11704,610,655,610xe" filled="t" fillcolor="#DADAD7" stroked="f">
                <v:path arrowok="t"/>
                <v:fill/>
              </v:shape>
              <v:group style="position:absolute;left:490;top:610;width:11379;height:369" coordorigin="490,610" coordsize="11379,369">
                <v:shape style="position:absolute;left:490;top:610;width:11379;height:369" coordorigin="490,610" coordsize="11379,369" path="m655,610l11704,610,11727,612,11789,634,11837,678,11865,737,11869,775,11869,814,11855,880,11818,933,11763,968,11704,979,655,979,589,965,536,928,501,873,490,814,490,775,504,709,541,656,596,621,655,610xe" filled="f" stroked="t" strokeweight="1pt" strokecolor="#000000">
                  <v:path arrowok="t"/>
                </v:shape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R00807588</w:t>
      </w:r>
      <w:r>
        <w:rPr>
          <w:rFonts w:cs="Times New Roman" w:hAnsi="Times New Roman" w:eastAsia="Times New Roman" w:ascii="Times New Roman"/>
          <w:b/>
          <w:spacing w:val="1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FIN-01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FORMULARIO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RESUMEN</w:t>
      </w:r>
      <w:r>
        <w:rPr>
          <w:rFonts w:cs="Times New Roman" w:hAnsi="Times New Roman" w:eastAsia="Times New Roman" w:ascii="Times New Roman"/>
          <w:b/>
          <w:spacing w:val="20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</w:t>
      </w:r>
      <w:r>
        <w:rPr>
          <w:rFonts w:cs="Times New Roman" w:hAnsi="Times New Roman" w:eastAsia="Times New Roman" w:ascii="Times New Roman"/>
          <w:b/>
          <w:spacing w:val="-14"/>
          <w:w w:val="100"/>
          <w:sz w:val="19"/>
          <w:szCs w:val="19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ARIO</w:t>
      </w:r>
      <w:r>
        <w:rPr>
          <w:rFonts w:cs="Times New Roman" w:hAnsi="Times New Roman" w:eastAsia="Times New Roman" w:ascii="Times New Roman"/>
          <w:b/>
          <w:spacing w:val="26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INSTITUCIONAL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12"/>
          <w:szCs w:val="12"/>
        </w:rPr>
        <w:jc w:val="left"/>
        <w:spacing w:before="3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right"/>
        <w:spacing w:before="36" w:lineRule="exact" w:line="200"/>
        <w:ind w:right="125"/>
      </w:pPr>
      <w:r>
        <w:pict>
          <v:group style="position:absolute;margin-left:24.5pt;margin-top:-28.5477pt;width:568.95pt;height:47pt;mso-position-horizontal-relative:page;mso-position-vertical-relative:paragraph;z-index:-175" coordorigin="490,-571" coordsize="11379,940">
            <v:shape style="position:absolute;left:490;top:-571;width:11379;height:940" coordorigin="490,-571" coordsize="11379,940" path="m677,-571l11681,-571,11704,-570,11768,-550,11820,-510,11855,-455,11869,-390,11869,-384,11869,181,11857,248,11823,304,11773,345,11711,367,11682,369,678,369,611,357,555,323,514,273,492,211,490,182,490,-383,502,-450,536,-506,586,-547,648,-569,677,-571e" filled="f" stroked="t" strokeweight="1pt" strokecolor="#000000">
              <v:path arrowok="t"/>
            </v:shape>
            <w10:wrap type="none"/>
          </v:group>
        </w:pict>
      </w:r>
      <w:r>
        <w:pict>
          <v:shape type="#_x0000_t202" style="position:absolute;margin-left:39.9pt;margin-top:-23.5477pt;width:549.05pt;height:37pt;mso-position-horizontal-relative:page;mso-position-vertical-relative:paragraph;z-index:-171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420" w:hRule="exact"/>
                    </w:trPr>
                    <w:tc>
                      <w:tcPr>
                        <w:tcW w:w="20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13"/>
                            <w:szCs w:val="13"/>
                          </w:rPr>
                          <w:jc w:val="left"/>
                          <w:spacing w:before="4" w:lineRule="exact" w:line="120"/>
                        </w:pPr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807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CODIGO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77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13"/>
                            <w:szCs w:val="13"/>
                          </w:rPr>
                          <w:jc w:val="left"/>
                          <w:spacing w:before="4" w:lineRule="exact" w:line="120"/>
                        </w:pPr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460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DENOMINACION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ENTIDAD-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UNIDAD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EJECU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PRESUPUES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  <w:tc>
                      <w:tcPr>
                        <w:tcW w:w="62" w:type="dxa"/>
                        <w:tcBorders>
                          <w:top w:val="nil" w:sz="6" w:space="0" w:color="auto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/>
                    </w:tc>
                    <w:tc>
                      <w:tcPr>
                        <w:tcW w:w="201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13"/>
                            <w:szCs w:val="13"/>
                          </w:rPr>
                          <w:jc w:val="left"/>
                          <w:spacing w:before="4" w:lineRule="exact" w:line="120"/>
                        </w:pPr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4"/>
                            <w:szCs w:val="14"/>
                          </w:rPr>
                          <w:jc w:val="left"/>
                          <w:ind w:left="305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FECHA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8"/>
                            <w:w w:val="100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INVEN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0"/>
                            <w:w w:val="100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14"/>
                            <w:szCs w:val="14"/>
                          </w:rPr>
                          <w:t>ARIO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14"/>
                            <w:szCs w:val="14"/>
                          </w:rPr>
                        </w:r>
                      </w:p>
                    </w:tc>
                  </w:tr>
                  <w:tr>
                    <w:trPr>
                      <w:trHeight w:val="280" w:hRule="exact"/>
                    </w:trPr>
                    <w:tc>
                      <w:tcPr>
                        <w:tcW w:w="20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spacing w:before="57" w:lineRule="exact" w:line="200"/>
                          <w:ind w:left="25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position w:val="-1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position w:val="-1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13-0012-213-00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77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spacing w:before="57" w:lineRule="exact" w:line="200"/>
                          <w:ind w:left="100" w:right="-155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FONDO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NACIONAL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7"/>
                            <w:w w:val="100"/>
                            <w:position w:val="-1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ARA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position w:val="-1"/>
                            <w:sz w:val="18"/>
                            <w:szCs w:val="18"/>
                          </w:rPr>
                          <w:t>REACTI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3"/>
                            <w:w w:val="98"/>
                            <w:position w:val="-1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position w:val="-1"/>
                            <w:sz w:val="18"/>
                            <w:szCs w:val="18"/>
                          </w:rPr>
                          <w:t>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7"/>
                            <w:w w:val="98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MODERNIZACIÓN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5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9"/>
                            <w:position w:val="-1"/>
                            <w:sz w:val="18"/>
                            <w:szCs w:val="18"/>
                          </w:rPr>
                          <w:t>LA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0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ACTIVI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62" w:type="dxa"/>
                        <w:tcBorders>
                          <w:top w:val="single" w:sz="8" w:space="0" w:color="000000"/>
                          <w:left w:val="single" w:sz="8" w:space="0" w:color="000000"/>
                          <w:bottom w:val="nil" w:sz="6" w:space="0" w:color="auto"/>
                          <w:right w:val="single" w:sz="8" w:space="0" w:color="000000"/>
                        </w:tcBorders>
                      </w:tcPr>
                      <w:p/>
                    </w:tc>
                    <w:tc>
                      <w:tcPr>
                        <w:tcW w:w="201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18"/>
                            <w:szCs w:val="18"/>
                          </w:rPr>
                          <w:jc w:val="left"/>
                          <w:spacing w:before="55" w:lineRule="exact" w:line="200"/>
                          <w:ind w:left="26" w:right="-16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AD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3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AG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61"/>
                            <w:w w:val="100"/>
                            <w:position w:val="-1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9"/>
                            <w:w w:val="100"/>
                            <w:position w:val="1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1"/>
                            <w:w w:val="100"/>
                            <w:position w:val="-1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1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4"/>
                            <w:w w:val="100"/>
                            <w:position w:val="1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86"/>
                            <w:w w:val="100"/>
                            <w:position w:val="-1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1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4"/>
                            <w:w w:val="100"/>
                            <w:position w:val="1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5"/>
                            <w:w w:val="100"/>
                            <w:position w:val="-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9"/>
                            <w:w w:val="100"/>
                            <w:position w:val="1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10"/>
                            <w:w w:val="100"/>
                            <w:position w:val="-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50"/>
                            <w:w w:val="100"/>
                            <w:position w:val="1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79"/>
                            <w:w w:val="100"/>
                            <w:position w:val="-1"/>
                            <w:sz w:val="18"/>
                            <w:szCs w:val="18"/>
                          </w:rPr>
                          <w:t>U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position w:val="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28"/>
                            <w:w w:val="100"/>
                            <w:position w:val="-1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1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"/>
                            <w:w w:val="100"/>
                            <w:position w:val="1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RIA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3"/>
                            <w:w w:val="100"/>
                            <w:position w:val="-1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-1"/>
                            <w:sz w:val="18"/>
                            <w:szCs w:val="18"/>
                          </w:rPr>
                          <w:t>FO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position w:val="0"/>
                            <w:sz w:val="18"/>
                            <w:szCs w:val="18"/>
                          </w:rPr>
                        </w:r>
                      </w:p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Times New Roman" w:hAnsi="Times New Roman" w:eastAsia="Times New Roman" w:ascii="Times New Roman"/>
          <w:spacing w:val="0"/>
          <w:w w:val="99"/>
          <w:position w:val="-1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0"/>
          <w:szCs w:val="10"/>
        </w:rPr>
        <w:jc w:val="left"/>
        <w:spacing w:before="5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  <w:sectPr>
          <w:type w:val="continuous"/>
          <w:pgSz w:w="12240" w:h="15840"/>
          <w:pgMar w:top="280" w:bottom="280" w:left="260" w:right="260"/>
        </w:sectPr>
      </w:pPr>
      <w:r>
        <w:rPr>
          <w:sz w:val="20"/>
          <w:szCs w:val="20"/>
        </w:rPr>
      </w:r>
    </w:p>
    <w:p>
      <w:pPr>
        <w:rPr>
          <w:sz w:val="10"/>
          <w:szCs w:val="10"/>
        </w:rPr>
        <w:jc w:val="left"/>
        <w:spacing w:before="10" w:lineRule="exact" w:line="100"/>
      </w:pPr>
      <w:r>
        <w:rPr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ind w:left="495" w:right="-41"/>
      </w:pP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El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que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suscribe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CE</w:t>
      </w:r>
      <w:r>
        <w:rPr>
          <w:rFonts w:cs="Times New Roman" w:hAnsi="Times New Roman" w:eastAsia="Times New Roman" w:ascii="Times New Roman"/>
          <w:spacing w:val="-8"/>
          <w:w w:val="100"/>
          <w:sz w:val="14"/>
          <w:szCs w:val="14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TIFIC</w:t>
      </w:r>
      <w:r>
        <w:rPr>
          <w:rFonts w:cs="Times New Roman" w:hAnsi="Times New Roman" w:eastAsia="Times New Roman" w:ascii="Times New Roman"/>
          <w:spacing w:val="1"/>
          <w:w w:val="100"/>
          <w:sz w:val="14"/>
          <w:szCs w:val="1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que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el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siguiente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resumen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corresponde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INVEN</w:t>
      </w:r>
      <w:r>
        <w:rPr>
          <w:rFonts w:cs="Times New Roman" w:hAnsi="Times New Roman" w:eastAsia="Times New Roman" w:ascii="Times New Roman"/>
          <w:spacing w:val="-11"/>
          <w:w w:val="100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ARIO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levantado</w:t>
      </w:r>
    </w:p>
    <w:p>
      <w:pPr>
        <w:rPr>
          <w:sz w:val="20"/>
          <w:szCs w:val="20"/>
        </w:rPr>
        <w:jc w:val="left"/>
        <w:spacing w:lineRule="exact" w:line="200"/>
      </w:pPr>
      <w:r>
        <w:br w:type="column"/>
      </w: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lineRule="exact" w:line="140"/>
        <w:ind w:right="-41"/>
      </w:pPr>
      <w:r>
        <w:pict>
          <v:group style="position:absolute;margin-left:23.5pt;margin-top:109pt;width:570.95pt;height:526.2pt;mso-position-horizontal-relative:page;mso-position-vertical-relative:page;z-index:-176" coordorigin="470,2180" coordsize="11419,10524">
            <v:group style="position:absolute;left:490;top:3040;width:11379;height:9654" coordorigin="490,3040" coordsize="11379,9654">
              <v:shape style="position:absolute;left:490;top:3040;width:11379;height:9654" coordorigin="490,3040" coordsize="11379,9654" path="m670,3040l11689,3040,11712,3041,11775,3062,11826,3103,11858,3159,11869,3220,11869,12514,11856,12580,11822,12635,11770,12675,11706,12693,11689,12694,670,12694,604,12681,549,12647,509,12595,491,12531,490,12514,490,3220,503,3154,537,3099,589,3059,653,3041,670,3040e" filled="f" stroked="t" strokeweight="1pt" strokecolor="#000000">
                <v:path arrowok="t"/>
              </v:shape>
              <v:group style="position:absolute;left:490;top:2200;width:11379;height:772" coordorigin="490,2200" coordsize="11379,772">
                <v:shape style="position:absolute;left:490;top:2200;width:11379;height:772" coordorigin="490,2200" coordsize="11379,772" path="m685,2200l11674,2200,11697,2201,11761,2220,11814,2259,11851,2312,11868,2377,11869,2395,11869,2777,11857,2844,11825,2901,11776,2943,11715,2968,11674,2972,685,2972,618,2960,561,2928,519,2879,494,2818,490,2777,490,2395,502,2328,534,2271,583,2229,644,2204,685,2200e" filled="f" stroked="t" strokeweight="1pt" strokecolor="#000000">
                  <v:path arrowok="t"/>
                </v:shape>
                <v:group style="position:absolute;left:7210;top:2190;width:0;height:720" coordorigin="7210,2190" coordsize="0,720">
                  <v:shape style="position:absolute;left:7210;top:2190;width:0;height:720" coordorigin="7210,2190" coordsize="0,720" path="m7210,2190l7210,2910e" filled="f" stroked="t" strokeweight="1pt" strokecolor="#000000">
                    <v:path arrowok="t"/>
                  </v:shape>
                  <v:group style="position:absolute;left:480;top:2620;width:11399;height:0" coordorigin="480,2620" coordsize="11399,0">
                    <v:shape style="position:absolute;left:480;top:2620;width:11399;height:0" coordorigin="480,2620" coordsize="11399,0" path="m480,2620l11879,2620e" filled="f" stroked="t" strokeweight="1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Con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fecha:</w:t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42" w:lineRule="auto" w:line="312"/>
        <w:ind w:right="1065"/>
      </w:pPr>
      <w:r>
        <w:br w:type="column"/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FONDO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NACIONAL</w:t>
      </w:r>
      <w:r>
        <w:rPr>
          <w:rFonts w:cs="Times New Roman" w:hAnsi="Times New Roman" w:eastAsia="Times New Roman" w:ascii="Times New Roman"/>
          <w:spacing w:val="-5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-13"/>
          <w:w w:val="100"/>
          <w:sz w:val="14"/>
          <w:szCs w:val="14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ARA</w:t>
      </w:r>
      <w:r>
        <w:rPr>
          <w:rFonts w:cs="Times New Roman" w:hAnsi="Times New Roman" w:eastAsia="Times New Roman" w:ascii="Times New Roman"/>
          <w:spacing w:val="-8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LA</w:t>
      </w:r>
      <w:r>
        <w:rPr>
          <w:rFonts w:cs="Times New Roman" w:hAnsi="Times New Roman" w:eastAsia="Times New Roman" w:ascii="Times New Roman"/>
          <w:spacing w:val="-8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REACTI</w:t>
      </w:r>
      <w:r>
        <w:rPr>
          <w:rFonts w:cs="Times New Roman" w:hAnsi="Times New Roman" w:eastAsia="Times New Roman" w:ascii="Times New Roman"/>
          <w:spacing w:val="-18"/>
          <w:w w:val="100"/>
          <w:sz w:val="14"/>
          <w:szCs w:val="14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ACIÓN</w:t>
      </w:r>
      <w:r>
        <w:rPr>
          <w:rFonts w:cs="Times New Roman" w:hAnsi="Times New Roman" w:eastAsia="Times New Roman" w:ascii="Times New Roman"/>
          <w:spacing w:val="-5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MODERNIZACIÓN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LA</w:t>
      </w:r>
      <w:r>
        <w:rPr>
          <w:rFonts w:cs="Times New Roman" w:hAnsi="Times New Roman" w:eastAsia="Times New Roman" w:ascii="Times New Roman"/>
          <w:spacing w:val="-16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ACTIVIDAD</w:t>
      </w:r>
      <w:r>
        <w:rPr>
          <w:rFonts w:cs="Times New Roman" w:hAnsi="Times New Roman" w:eastAsia="Times New Roman" w:ascii="Times New Roman"/>
          <w:spacing w:val="-8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AGROPECUARIA</w:t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lineRule="exact" w:line="160"/>
        <w:sectPr>
          <w:type w:val="continuous"/>
          <w:pgSz w:w="12240" w:h="15840"/>
          <w:pgMar w:top="280" w:bottom="280" w:left="260" w:right="260"/>
          <w:cols w:num="3" w:equalWidth="off">
            <w:col w:w="5921" w:space="299"/>
            <w:col w:w="615" w:space="225"/>
            <w:col w:w="4660"/>
          </w:cols>
        </w:sectPr>
      </w:pPr>
      <w:r>
        <w:rPr>
          <w:rFonts w:cs="Times New Roman" w:hAnsi="Times New Roman" w:eastAsia="Times New Roman" w:ascii="Times New Roman"/>
          <w:spacing w:val="-78"/>
          <w:sz w:val="14"/>
          <w:szCs w:val="14"/>
        </w:rPr>
        <w:t>F</w:t>
      </w:r>
      <w:r>
        <w:rPr>
          <w:rFonts w:cs="Times New Roman" w:hAnsi="Times New Roman" w:eastAsia="Times New Roman" w:ascii="Times New Roman"/>
          <w:spacing w:val="0"/>
          <w:position w:val="3"/>
          <w:sz w:val="14"/>
          <w:szCs w:val="14"/>
        </w:rPr>
        <w:t>3</w:t>
      </w:r>
      <w:r>
        <w:rPr>
          <w:rFonts w:cs="Times New Roman" w:hAnsi="Times New Roman" w:eastAsia="Times New Roman" w:ascii="Times New Roman"/>
          <w:spacing w:val="-63"/>
          <w:position w:val="3"/>
          <w:sz w:val="14"/>
          <w:szCs w:val="14"/>
        </w:rPr>
        <w:t>1</w:t>
      </w:r>
      <w:r>
        <w:rPr>
          <w:rFonts w:cs="Times New Roman" w:hAnsi="Times New Roman" w:eastAsia="Times New Roman" w:ascii="Times New Roman"/>
          <w:spacing w:val="-39"/>
          <w:position w:val="0"/>
          <w:sz w:val="14"/>
          <w:szCs w:val="14"/>
        </w:rPr>
        <w:t>O</w:t>
      </w:r>
      <w:r>
        <w:rPr>
          <w:rFonts w:cs="Times New Roman" w:hAnsi="Times New Roman" w:eastAsia="Times New Roman" w:ascii="Times New Roman"/>
          <w:spacing w:val="0"/>
          <w:w w:val="101"/>
          <w:position w:val="3"/>
          <w:sz w:val="14"/>
          <w:szCs w:val="14"/>
        </w:rPr>
        <w:t>/</w:t>
      </w:r>
      <w:r>
        <w:rPr>
          <w:rFonts w:cs="Times New Roman" w:hAnsi="Times New Roman" w:eastAsia="Times New Roman" w:ascii="Times New Roman"/>
          <w:spacing w:val="-102"/>
          <w:w w:val="100"/>
          <w:position w:val="0"/>
          <w:sz w:val="14"/>
          <w:szCs w:val="1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3"/>
          <w:sz w:val="14"/>
          <w:szCs w:val="14"/>
        </w:rPr>
        <w:t>0</w:t>
      </w:r>
      <w:r>
        <w:rPr>
          <w:rFonts w:cs="Times New Roman" w:hAnsi="Times New Roman" w:eastAsia="Times New Roman" w:ascii="Times New Roman"/>
          <w:spacing w:val="-39"/>
          <w:w w:val="100"/>
          <w:position w:val="3"/>
          <w:sz w:val="14"/>
          <w:szCs w:val="14"/>
        </w:rPr>
        <w:t>1</w:t>
      </w:r>
      <w:r>
        <w:rPr>
          <w:rFonts w:cs="Times New Roman" w:hAnsi="Times New Roman" w:eastAsia="Times New Roman" w:ascii="Times New Roman"/>
          <w:spacing w:val="-63"/>
          <w:w w:val="100"/>
          <w:position w:val="0"/>
          <w:sz w:val="14"/>
          <w:szCs w:val="14"/>
        </w:rPr>
        <w:t>A</w:t>
      </w:r>
      <w:r>
        <w:rPr>
          <w:rFonts w:cs="Times New Roman" w:hAnsi="Times New Roman" w:eastAsia="Times New Roman" w:ascii="Times New Roman"/>
          <w:spacing w:val="0"/>
          <w:w w:val="101"/>
          <w:position w:val="3"/>
          <w:sz w:val="14"/>
          <w:szCs w:val="14"/>
        </w:rPr>
        <w:t>/</w:t>
      </w:r>
      <w:r>
        <w:rPr>
          <w:rFonts w:cs="Times New Roman" w:hAnsi="Times New Roman" w:eastAsia="Times New Roman" w:ascii="Times New Roman"/>
          <w:spacing w:val="-47"/>
          <w:w w:val="100"/>
          <w:position w:val="3"/>
          <w:sz w:val="14"/>
          <w:szCs w:val="14"/>
        </w:rPr>
        <w:t>2</w:t>
      </w:r>
      <w:r>
        <w:rPr>
          <w:rFonts w:cs="Times New Roman" w:hAnsi="Times New Roman" w:eastAsia="Times New Roman" w:ascii="Times New Roman"/>
          <w:spacing w:val="-55"/>
          <w:w w:val="100"/>
          <w:position w:val="0"/>
          <w:sz w:val="14"/>
          <w:szCs w:val="14"/>
        </w:rPr>
        <w:t>G</w:t>
      </w:r>
      <w:r>
        <w:rPr>
          <w:rFonts w:cs="Times New Roman" w:hAnsi="Times New Roman" w:eastAsia="Times New Roman" w:ascii="Times New Roman"/>
          <w:spacing w:val="-16"/>
          <w:w w:val="100"/>
          <w:position w:val="3"/>
          <w:sz w:val="14"/>
          <w:szCs w:val="14"/>
        </w:rPr>
        <w:t>0</w:t>
      </w:r>
      <w:r>
        <w:rPr>
          <w:rFonts w:cs="Times New Roman" w:hAnsi="Times New Roman" w:eastAsia="Times New Roman" w:ascii="Times New Roman"/>
          <w:spacing w:val="-78"/>
          <w:w w:val="100"/>
          <w:position w:val="0"/>
          <w:sz w:val="14"/>
          <w:szCs w:val="14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3"/>
          <w:sz w:val="14"/>
          <w:szCs w:val="14"/>
        </w:rPr>
        <w:t>2</w:t>
      </w:r>
      <w:r>
        <w:rPr>
          <w:rFonts w:cs="Times New Roman" w:hAnsi="Times New Roman" w:eastAsia="Times New Roman" w:ascii="Times New Roman"/>
          <w:spacing w:val="-63"/>
          <w:w w:val="100"/>
          <w:position w:val="3"/>
          <w:sz w:val="14"/>
          <w:szCs w:val="14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4"/>
          <w:szCs w:val="14"/>
        </w:rPr>
        <w:t>O</w:t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70" w:hRule="exact"/>
        </w:trPr>
        <w:tc>
          <w:tcPr>
            <w:tcW w:w="157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21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CUEN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7800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2029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632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MON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8894" w:hRule="exact"/>
        </w:trPr>
        <w:tc>
          <w:tcPr>
            <w:tcW w:w="157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5" w:lineRule="exact" w:line="260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85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1232.03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85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1232.04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85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1232.05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85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1232.06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85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1232.07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85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1232.09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2" w:lineRule="exact" w:line="280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85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1237.00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4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220"/>
            </w:pPr>
            <w:r>
              <w:rPr>
                <w:rFonts w:cs="Times New Roman" w:hAnsi="Times New Roman" w:eastAsia="Times New Roman" w:ascii="Times New Roman"/>
                <w:b/>
                <w:w w:val="103"/>
                <w:sz w:val="17"/>
                <w:szCs w:val="17"/>
              </w:rPr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  <w:u w:val="single" w:color="000000"/>
              </w:rPr>
              <w:t>Maquinaria</w:t>
            </w: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7"/>
                <w:szCs w:val="17"/>
                <w:u w:val="single" w:color="00000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  <w:u w:val="single" w:color="000000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  <w:u w:val="single" w:color="000000"/>
              </w:rPr>
            </w:r>
            <w:r>
              <w:rPr>
                <w:rFonts w:cs="Times New Roman" w:hAnsi="Times New Roman" w:eastAsia="Times New Roman" w:ascii="Times New Roman"/>
                <w:b/>
                <w:spacing w:val="-83"/>
                <w:w w:val="100"/>
                <w:sz w:val="17"/>
                <w:szCs w:val="17"/>
                <w:u w:val="single" w:color="00000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83"/>
                <w:w w:val="100"/>
                <w:sz w:val="17"/>
                <w:szCs w:val="17"/>
                <w:u w:val="single" w:color="000000"/>
              </w:rPr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  <w:u w:val="single" w:color="000000"/>
              </w:rPr>
              <w:t>Equipo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4"/>
                <w:szCs w:val="14"/>
              </w:rPr>
              <w:jc w:val="left"/>
              <w:spacing w:before="5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5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Oficina</w:t>
            </w:r>
            <w:r>
              <w:rPr>
                <w:rFonts w:cs="Times New Roman" w:hAnsi="Times New Roman" w:eastAsia="Times New Roman" w:ascii="Times New Roman"/>
                <w:spacing w:val="4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01"/>
              <w:ind w:left="580" w:right="453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Medico-Sanitario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Laboratorio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Educacional,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Cultural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Recreativo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ransporte,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raccion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Elevacion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Comunicaciones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5"/>
              <w:ind w:left="5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Equipo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Computo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left"/>
              <w:ind w:left="220"/>
            </w:pPr>
            <w:r>
              <w:rPr>
                <w:rFonts w:cs="Times New Roman" w:hAnsi="Times New Roman" w:eastAsia="Times New Roman" w:ascii="Times New Roman"/>
                <w:b/>
                <w:w w:val="103"/>
                <w:sz w:val="17"/>
                <w:szCs w:val="17"/>
              </w:rPr>
            </w:r>
            <w:r>
              <w:rPr>
                <w:rFonts w:cs="Times New Roman" w:hAnsi="Times New Roman" w:eastAsia="Times New Roman" w:ascii="Times New Roman"/>
                <w:b/>
                <w:w w:val="103"/>
                <w:sz w:val="17"/>
                <w:szCs w:val="17"/>
                <w:u w:val="single" w:color="000000"/>
              </w:rPr>
              <w:t>Ot</w:t>
            </w:r>
            <w:r>
              <w:rPr>
                <w:rFonts w:cs="Times New Roman" w:hAnsi="Times New Roman" w:eastAsia="Times New Roman" w:ascii="Times New Roman"/>
                <w:b/>
                <w:w w:val="103"/>
                <w:sz w:val="17"/>
                <w:szCs w:val="17"/>
                <w:u w:val="single" w:color="000000"/>
              </w:rPr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3"/>
                <w:sz w:val="17"/>
                <w:szCs w:val="17"/>
                <w:u w:val="single" w:color="000000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3"/>
                <w:sz w:val="17"/>
                <w:szCs w:val="17"/>
                <w:u w:val="single" w:color="000000"/>
              </w:rPr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  <w:u w:val="single" w:color="000000"/>
              </w:rPr>
              <w:t>os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  <w:u w:val="single" w:color="000000"/>
              </w:rPr>
            </w:r>
            <w:r>
              <w:rPr>
                <w:rFonts w:cs="Times New Roman" w:hAnsi="Times New Roman" w:eastAsia="Times New Roman" w:ascii="Times New Roman"/>
                <w:b/>
                <w:spacing w:val="-93"/>
                <w:w w:val="103"/>
                <w:sz w:val="17"/>
                <w:szCs w:val="17"/>
                <w:u w:val="single" w:color="00000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93"/>
                <w:w w:val="103"/>
                <w:sz w:val="17"/>
                <w:szCs w:val="17"/>
                <w:u w:val="single" w:color="000000"/>
              </w:rPr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  <w:u w:val="single" w:color="000000"/>
              </w:rPr>
              <w:t>Activos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  <w:u w:val="single" w:color="000000"/>
              </w:rPr>
            </w:r>
            <w:r>
              <w:rPr>
                <w:rFonts w:cs="Times New Roman" w:hAnsi="Times New Roman" w:eastAsia="Times New Roman" w:ascii="Times New Roman"/>
                <w:b/>
                <w:spacing w:val="-83"/>
                <w:w w:val="103"/>
                <w:sz w:val="17"/>
                <w:szCs w:val="17"/>
                <w:u w:val="single" w:color="00000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83"/>
                <w:w w:val="103"/>
                <w:sz w:val="17"/>
                <w:szCs w:val="17"/>
                <w:u w:val="single" w:color="000000"/>
              </w:rPr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  <w:u w:val="single" w:color="000000"/>
              </w:rPr>
              <w:t>Fijos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4"/>
                <w:szCs w:val="14"/>
              </w:rPr>
              <w:jc w:val="left"/>
              <w:spacing w:before="5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5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Otros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Activos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Fijos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1"/>
                <w:szCs w:val="11"/>
              </w:rPr>
              <w:jc w:val="left"/>
              <w:spacing w:before="6" w:lineRule="exact" w:line="100"/>
            </w:pPr>
            <w:r>
              <w:rPr>
                <w:sz w:val="11"/>
                <w:szCs w:val="11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center"/>
              <w:ind w:left="873" w:right="154"/>
            </w:pPr>
            <w:r>
              <w:rPr>
                <w:rFonts w:cs="Times New Roman" w:hAnsi="Times New Roman" w:eastAsia="Times New Roman" w:ascii="Times New Roman"/>
                <w:b/>
                <w:w w:val="103"/>
                <w:sz w:val="17"/>
                <w:szCs w:val="17"/>
              </w:rPr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  <w:u w:val="single" w:color="000000"/>
              </w:rPr>
              <w:t>3,476,198.97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5"/>
                <w:szCs w:val="15"/>
              </w:rPr>
              <w:jc w:val="left"/>
              <w:spacing w:before="3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1009" w:right="137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439,122.98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1189" w:right="136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1,094.01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1009" w:right="137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197,157.86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4" w:right="138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1,452,748.52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11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94,508.33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3"/>
                <w:szCs w:val="13"/>
              </w:rPr>
              <w:jc w:val="left"/>
              <w:spacing w:before="9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874" w:right="138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1,291,567.27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4"/>
                <w:szCs w:val="14"/>
              </w:rPr>
              <w:jc w:val="left"/>
              <w:spacing w:before="3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center"/>
              <w:ind w:left="1005" w:right="154"/>
            </w:pPr>
            <w:r>
              <w:rPr>
                <w:rFonts w:cs="Times New Roman" w:hAnsi="Times New Roman" w:eastAsia="Times New Roman" w:ascii="Times New Roman"/>
                <w:b/>
                <w:w w:val="103"/>
                <w:sz w:val="17"/>
                <w:szCs w:val="17"/>
              </w:rPr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  <w:u w:val="single" w:color="000000"/>
              </w:rPr>
              <w:t>198,916.95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15"/>
                <w:szCs w:val="15"/>
              </w:rPr>
              <w:jc w:val="left"/>
              <w:spacing w:before="3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center"/>
              <w:ind w:left="1009" w:right="137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198,916.95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410" w:hRule="exact"/>
        </w:trPr>
        <w:tc>
          <w:tcPr>
            <w:tcW w:w="1570" w:type="dxa"/>
            <w:tcBorders>
              <w:top w:val="single" w:sz="8" w:space="0" w:color="000000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spacing w:before="61"/>
              <w:ind w:right="821"/>
            </w:pP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==&gt;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9"/>
                <w:szCs w:val="19"/>
              </w:rPr>
              <w:jc w:val="left"/>
              <w:spacing w:before="63"/>
              <w:ind w:left="786"/>
            </w:pPr>
            <w:r>
              <w:rPr>
                <w:rFonts w:cs="Times New Roman" w:hAnsi="Times New Roman" w:eastAsia="Times New Roman" w:ascii="Times New Roman"/>
                <w:b/>
                <w:w w:val="102"/>
                <w:sz w:val="19"/>
                <w:szCs w:val="19"/>
              </w:rPr>
              <w:t>3,675,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2"/>
                <w:sz w:val="19"/>
                <w:szCs w:val="19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9"/>
                <w:szCs w:val="19"/>
              </w:rPr>
              <w:t>15.92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9"/>
                <w:szCs w:val="19"/>
              </w:rPr>
            </w:r>
          </w:p>
        </w:tc>
      </w:tr>
    </w:tbl>
    <w:p>
      <w:pPr>
        <w:rPr>
          <w:sz w:val="11"/>
          <w:szCs w:val="11"/>
        </w:rPr>
        <w:jc w:val="left"/>
        <w:spacing w:before="2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  <w:sectPr>
          <w:type w:val="continuous"/>
          <w:pgSz w:w="12240" w:h="15840"/>
          <w:pgMar w:top="280" w:bottom="280" w:left="260" w:right="260"/>
        </w:sectPr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42"/>
        <w:ind w:left="487" w:right="-41"/>
      </w:pPr>
      <w:r>
        <w:pict>
          <v:group style="position:absolute;margin-left:24.5pt;margin-top:-11.1148pt;width:568.95pt;height:35pt;mso-position-horizontal-relative:page;mso-position-vertical-relative:paragraph;z-index:-174" coordorigin="490,-222" coordsize="11379,700">
            <v:shape style="position:absolute;left:490;top:-222;width:11379;height:700" coordorigin="490,-222" coordsize="11379,700" path="m685,-222l11674,-222,11697,-221,11761,-202,11814,-164,11851,-110,11868,-46,11869,-27,11869,283,11857,350,11825,406,11776,449,11715,473,11674,478,685,478,618,466,561,434,519,385,494,324,490,283,490,-27,502,-94,534,-151,583,-194,644,-218,685,-222e" filled="f" stroked="t" strokeweight="1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Asciende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el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presente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RESUMEN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INVEN</w:t>
      </w:r>
      <w:r>
        <w:rPr>
          <w:rFonts w:cs="Times New Roman" w:hAnsi="Times New Roman" w:eastAsia="Times New Roman" w:ascii="Times New Roman"/>
          <w:spacing w:val="-11"/>
          <w:w w:val="100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ARIO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14"/>
          <w:szCs w:val="14"/>
        </w:rPr>
        <w:t>a</w:t>
      </w:r>
      <w:r>
        <w:rPr>
          <w:rFonts w:cs="Times New Roman" w:hAnsi="Times New Roman" w:eastAsia="Times New Roman" w:ascii="Times New Roman"/>
          <w:spacing w:val="0"/>
          <w:w w:val="101"/>
          <w:sz w:val="14"/>
          <w:szCs w:val="14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13" w:lineRule="atLeast" w:line="180"/>
        <w:ind w:right="1316"/>
        <w:sectPr>
          <w:type w:val="continuous"/>
          <w:pgSz w:w="12240" w:h="15840"/>
          <w:pgMar w:top="280" w:bottom="280" w:left="260" w:right="260"/>
          <w:cols w:num="2" w:equalWidth="off">
            <w:col w:w="3621" w:space="919"/>
            <w:col w:w="7180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TRES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MILLONES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SEISCIEN</w:t>
      </w:r>
      <w:r>
        <w:rPr>
          <w:rFonts w:cs="Times New Roman" w:hAnsi="Times New Roman" w:eastAsia="Times New Roman" w:ascii="Times New Roman"/>
          <w:b/>
          <w:spacing w:val="-2"/>
          <w:w w:val="100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OS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SETEN</w:t>
      </w:r>
      <w:r>
        <w:rPr>
          <w:rFonts w:cs="Times New Roman" w:hAnsi="Times New Roman" w:eastAsia="Times New Roman" w:ascii="Times New Roman"/>
          <w:b/>
          <w:spacing w:val="-10"/>
          <w:w w:val="100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A</w:t>
      </w:r>
      <w:r>
        <w:rPr>
          <w:rFonts w:cs="Times New Roman" w:hAnsi="Times New Roman" w:eastAsia="Times New Roman" w:ascii="Times New Roman"/>
          <w:b/>
          <w:spacing w:val="-13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Y</w:t>
      </w:r>
      <w:r>
        <w:rPr>
          <w:rFonts w:cs="Times New Roman" w:hAnsi="Times New Roman" w:eastAsia="Times New Roman" w:ascii="Times New Roman"/>
          <w:b/>
          <w:spacing w:val="-5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CINCO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MIL</w:t>
      </w:r>
      <w:r>
        <w:rPr>
          <w:rFonts w:cs="Times New Roman" w:hAnsi="Times New Roman" w:eastAsia="Times New Roman" w:ascii="Times New Roman"/>
          <w:b/>
          <w:spacing w:val="-8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CIEN</w:t>
      </w:r>
      <w:r>
        <w:rPr>
          <w:rFonts w:cs="Times New Roman" w:hAnsi="Times New Roman" w:eastAsia="Times New Roman" w:ascii="Times New Roman"/>
          <w:b/>
          <w:spacing w:val="-2"/>
          <w:w w:val="100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QUINCE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QUETZALES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CON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92/100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</w:r>
    </w:p>
    <w:p>
      <w:pPr>
        <w:rPr>
          <w:sz w:val="18"/>
          <w:szCs w:val="18"/>
        </w:rPr>
        <w:jc w:val="left"/>
        <w:spacing w:before="1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  <w:sectPr>
          <w:type w:val="continuous"/>
          <w:pgSz w:w="12240" w:h="15840"/>
          <w:pgMar w:top="280" w:bottom="280" w:left="260" w:right="260"/>
        </w:sectPr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58"/>
        <w:ind w:left="855" w:right="-41"/>
      </w:pPr>
      <w:r>
        <w:pict>
          <v:group style="position:absolute;margin-left:96.5pt;margin-top:-22.3148pt;width:143pt;height:52.95pt;mso-position-horizontal-relative:page;mso-position-vertical-relative:paragraph;z-index:-173" coordorigin="1930,-446" coordsize="2860,1059">
            <v:shape style="position:absolute;left:1930;top:-446;width:2860;height:1059" coordorigin="1930,-446" coordsize="2860,1059" path="m1930,-446l4790,-446,4790,613,1930,613,1930,-446xe" filled="f" stroked="t" strokeweight="1pt" strokecolor="#000000">
              <v:path arrowok="t"/>
            </v:shape>
            <w10:wrap type="none"/>
          </v:group>
        </w:pict>
      </w:r>
      <w:r>
        <w:pict>
          <v:group style="position:absolute;margin-left:420.5pt;margin-top:717.5pt;width:143pt;height:52.95pt;mso-position-horizontal-relative:page;mso-position-vertical-relative:page;z-index:-172" coordorigin="8410,14350" coordsize="2860,1059">
            <v:shape style="position:absolute;left:8410;top:14350;width:2860;height:1059" coordorigin="8410,14350" coordsize="2860,1059" path="m8410,14350l11270,14350,11270,15409,8410,15409,8410,14350xe" filled="f" stroked="t" strokeweight="1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Elabo</w:t>
      </w:r>
      <w:r>
        <w:rPr>
          <w:rFonts w:cs="Times New Roman" w:hAnsi="Times New Roman" w:eastAsia="Times New Roman" w:ascii="Times New Roman"/>
          <w:b/>
          <w:spacing w:val="-3"/>
          <w:w w:val="100"/>
          <w:sz w:val="14"/>
          <w:szCs w:val="14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before="51"/>
        <w:ind w:right="-36"/>
      </w:pPr>
      <w:r>
        <w:br w:type="column"/>
      </w:r>
      <w:r>
        <w:rPr>
          <w:rFonts w:cs="Times New Roman" w:hAnsi="Times New Roman" w:eastAsia="Times New Roman" w:ascii="Times New Roman"/>
          <w:spacing w:val="0"/>
          <w:w w:val="105"/>
          <w:sz w:val="10"/>
          <w:szCs w:val="10"/>
        </w:rPr>
        <w:t>FIRMA</w:t>
      </w:r>
      <w:r>
        <w:rPr>
          <w:rFonts w:cs="Times New Roman" w:hAnsi="Times New Roman" w:eastAsia="Times New Roman" w:ascii="Times New Roman"/>
          <w:spacing w:val="0"/>
          <w:w w:val="100"/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58"/>
        <w:ind w:right="-41"/>
      </w:pPr>
      <w:r>
        <w:br w:type="column"/>
      </w:r>
      <w:r>
        <w:rPr>
          <w:rFonts w:cs="Times New Roman" w:hAnsi="Times New Roman" w:eastAsia="Times New Roman" w:ascii="Times New Roman"/>
          <w:b/>
          <w:spacing w:val="-13"/>
          <w:w w:val="100"/>
          <w:sz w:val="14"/>
          <w:szCs w:val="14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o.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4"/>
          <w:szCs w:val="14"/>
        </w:rPr>
        <w:t>Bo.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10"/>
          <w:szCs w:val="10"/>
        </w:rPr>
        <w:jc w:val="left"/>
        <w:spacing w:before="51"/>
      </w:pPr>
      <w:r>
        <w:br w:type="column"/>
      </w:r>
      <w:r>
        <w:rPr>
          <w:rFonts w:cs="Times New Roman" w:hAnsi="Times New Roman" w:eastAsia="Times New Roman" w:ascii="Times New Roman"/>
          <w:spacing w:val="0"/>
          <w:w w:val="105"/>
          <w:sz w:val="10"/>
          <w:szCs w:val="10"/>
        </w:rPr>
        <w:t>FIRMA</w:t>
      </w:r>
      <w:r>
        <w:rPr>
          <w:rFonts w:cs="Times New Roman" w:hAnsi="Times New Roman" w:eastAsia="Times New Roman" w:ascii="Times New Roman"/>
          <w:spacing w:val="0"/>
          <w:w w:val="100"/>
          <w:sz w:val="10"/>
          <w:szCs w:val="10"/>
        </w:rPr>
      </w:r>
    </w:p>
    <w:sectPr>
      <w:type w:val="continuous"/>
      <w:pgSz w:w="12240" w:h="15840"/>
      <w:pgMar w:top="280" w:bottom="280" w:left="260" w:right="260"/>
      <w:cols w:num="4" w:equalWidth="off">
        <w:col w:w="1339" w:space="1428"/>
        <w:col w:w="333" w:space="4354"/>
        <w:col w:w="431" w:space="1482"/>
        <w:col w:w="2353"/>
      </w:cols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